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DC" w:rsidRPr="00C61CA7" w:rsidRDefault="00D635DC" w:rsidP="00D635DC">
      <w:pPr>
        <w:autoSpaceDE w:val="0"/>
        <w:rPr>
          <w:rFonts w:eastAsia="Tahoma"/>
          <w:color w:val="FF0000"/>
        </w:rPr>
      </w:pPr>
      <w:r w:rsidRPr="00F3292A">
        <w:rPr>
          <w:rFonts w:eastAsia="Tahoma"/>
          <w:b/>
          <w:color w:val="000000"/>
        </w:rPr>
        <w:t xml:space="preserve">Załącznik </w:t>
      </w:r>
      <w:r w:rsidR="00B66CA9" w:rsidRPr="00F3292A">
        <w:rPr>
          <w:rFonts w:eastAsia="Tahoma"/>
          <w:b/>
          <w:color w:val="000000"/>
        </w:rPr>
        <w:t xml:space="preserve">Nr 2 do zapytania cenowego </w:t>
      </w:r>
      <w:r w:rsidR="00A851EA" w:rsidRPr="00A851EA">
        <w:rPr>
          <w:b/>
        </w:rPr>
        <w:t>DP.2130.04.</w:t>
      </w:r>
      <w:r w:rsidR="00A851EA" w:rsidRPr="00DF63B3">
        <w:rPr>
          <w:b/>
        </w:rPr>
        <w:t>2025</w:t>
      </w:r>
      <w:r w:rsidR="00564825" w:rsidRPr="00DF63B3">
        <w:rPr>
          <w:rFonts w:eastAsia="Tahoma"/>
          <w:b/>
        </w:rPr>
        <w:t xml:space="preserve">  z dnia </w:t>
      </w:r>
      <w:r w:rsidR="00DF63B3" w:rsidRPr="00DF63B3">
        <w:rPr>
          <w:rFonts w:eastAsia="Tahoma"/>
          <w:b/>
        </w:rPr>
        <w:t>04</w:t>
      </w:r>
      <w:r w:rsidR="006D2118" w:rsidRPr="00DF63B3">
        <w:rPr>
          <w:rFonts w:eastAsia="Tahoma"/>
          <w:b/>
        </w:rPr>
        <w:t>.</w:t>
      </w:r>
      <w:r w:rsidR="00DF63B3" w:rsidRPr="00DF63B3">
        <w:rPr>
          <w:rFonts w:eastAsia="Tahoma"/>
          <w:b/>
        </w:rPr>
        <w:t>11</w:t>
      </w:r>
      <w:r w:rsidR="006D2118" w:rsidRPr="00DF63B3">
        <w:rPr>
          <w:rFonts w:eastAsia="Tahoma"/>
          <w:b/>
        </w:rPr>
        <w:t>.202</w:t>
      </w:r>
      <w:r w:rsidR="00DF63B3" w:rsidRPr="00DF63B3">
        <w:rPr>
          <w:rFonts w:eastAsia="Tahoma"/>
          <w:b/>
        </w:rPr>
        <w:t>5</w:t>
      </w:r>
      <w:r w:rsidR="00E45E04" w:rsidRPr="00DF63B3">
        <w:rPr>
          <w:rFonts w:eastAsia="Tahoma"/>
          <w:b/>
        </w:rPr>
        <w:t>.</w:t>
      </w:r>
      <w:r w:rsidRPr="00DF63B3">
        <w:rPr>
          <w:rFonts w:eastAsia="Tahoma"/>
          <w:b/>
        </w:rPr>
        <w:t>r.</w:t>
      </w:r>
    </w:p>
    <w:p w:rsidR="00D635DC" w:rsidRPr="00F3292A" w:rsidRDefault="00D635DC" w:rsidP="00D635DC">
      <w:pPr>
        <w:spacing w:line="260" w:lineRule="atLeast"/>
        <w:rPr>
          <w:rFonts w:eastAsia="Tahoma"/>
          <w:color w:val="000000"/>
        </w:rPr>
      </w:pPr>
    </w:p>
    <w:p w:rsidR="00D635DC" w:rsidRPr="00F3292A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F26677" w:rsidRPr="00F3292A" w:rsidRDefault="00F26677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D635DC" w:rsidRPr="00F3292A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  <w:r w:rsidRPr="00F3292A"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  <w:t>FORMULARZ OFERTOWY</w:t>
      </w:r>
    </w:p>
    <w:p w:rsidR="00F26677" w:rsidRPr="00F3292A" w:rsidRDefault="00F26677" w:rsidP="00F26677"/>
    <w:p w:rsidR="00D635DC" w:rsidRPr="00F3292A" w:rsidRDefault="00D635DC" w:rsidP="00D635DC">
      <w:pPr>
        <w:tabs>
          <w:tab w:val="left" w:pos="284"/>
        </w:tabs>
        <w:spacing w:line="260" w:lineRule="atLeast"/>
        <w:ind w:left="709"/>
        <w:rPr>
          <w:rFonts w:eastAsia="Tahoma"/>
          <w:color w:val="000000"/>
        </w:rPr>
      </w:pPr>
      <w:bookmarkStart w:id="0" w:name="_GoBack"/>
      <w:bookmarkEnd w:id="0"/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 xml:space="preserve">Nazwa i siedziba Wykonawcy:                                                 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...................................................................</w:t>
      </w:r>
      <w:r w:rsidRPr="00F3292A">
        <w:rPr>
          <w:rFonts w:eastAsia="Tahoma"/>
          <w:color w:val="000000"/>
        </w:rPr>
        <w:tab/>
        <w:t>nr telefonu..................................................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…………………................................................</w:t>
      </w:r>
      <w:r w:rsidRPr="00F3292A">
        <w:rPr>
          <w:rFonts w:eastAsia="Tahoma"/>
          <w:color w:val="000000"/>
        </w:rPr>
        <w:tab/>
        <w:t>e-mail:........................................................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Regon:.........................................................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48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NIP: ............................................................</w:t>
      </w:r>
      <w:r w:rsidRPr="00F3292A">
        <w:rPr>
          <w:rFonts w:eastAsia="Tahoma"/>
          <w:color w:val="000000"/>
        </w:rPr>
        <w:tab/>
      </w:r>
    </w:p>
    <w:p w:rsidR="00D635DC" w:rsidRPr="00F3292A" w:rsidRDefault="00D635DC" w:rsidP="00D635DC">
      <w:pPr>
        <w:tabs>
          <w:tab w:val="left" w:pos="360"/>
        </w:tabs>
        <w:spacing w:line="100" w:lineRule="atLeast"/>
        <w:jc w:val="both"/>
        <w:rPr>
          <w:rFonts w:eastAsia="Tahoma"/>
          <w:b/>
          <w:color w:val="000000"/>
        </w:rPr>
      </w:pPr>
      <w:r w:rsidRPr="00F3292A">
        <w:rPr>
          <w:rFonts w:eastAsia="Tahoma"/>
          <w:b/>
          <w:color w:val="000000"/>
        </w:rPr>
        <w:t>Zgodnie z wyma</w:t>
      </w:r>
      <w:r w:rsidR="00F26677" w:rsidRPr="00F3292A">
        <w:rPr>
          <w:rFonts w:eastAsia="Tahoma"/>
          <w:b/>
          <w:color w:val="000000"/>
        </w:rPr>
        <w:t>ganiami określonymi w opisie przedmiotu zamówienia,</w:t>
      </w:r>
      <w:r w:rsidRPr="00F3292A">
        <w:rPr>
          <w:rFonts w:eastAsia="Tahoma"/>
          <w:b/>
          <w:color w:val="000000"/>
        </w:rPr>
        <w:t xml:space="preserve">  przedstawiamy niniejszą ofertę:</w:t>
      </w:r>
    </w:p>
    <w:p w:rsidR="00D635DC" w:rsidRPr="00F3292A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8714C1" w:rsidRPr="00F3292A" w:rsidRDefault="008714C1" w:rsidP="00D635DC">
      <w:pPr>
        <w:spacing w:after="120" w:line="100" w:lineRule="atLeast"/>
        <w:jc w:val="both"/>
        <w:rPr>
          <w:rFonts w:eastAsia="Tahoma"/>
          <w:color w:val="000000"/>
        </w:rPr>
      </w:pPr>
    </w:p>
    <w:tbl>
      <w:tblPr>
        <w:tblW w:w="10755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2836"/>
        <w:gridCol w:w="1701"/>
        <w:gridCol w:w="1701"/>
        <w:gridCol w:w="1557"/>
        <w:gridCol w:w="993"/>
        <w:gridCol w:w="1542"/>
      </w:tblGrid>
      <w:tr w:rsidR="003E37E0" w:rsidRPr="00F3292A" w:rsidTr="00703353">
        <w:trPr>
          <w:trHeight w:val="10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Lp.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Produkt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 w:rsidP="009E548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 xml:space="preserve">Szacowane zapotrzebowanie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 w:rsidP="005F05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 xml:space="preserve">Cena netto za </w:t>
            </w:r>
            <w:r w:rsidR="005F051C">
              <w:rPr>
                <w:rFonts w:eastAsiaTheme="minorHAnsi"/>
                <w:color w:val="000000"/>
              </w:rPr>
              <w:t>całość zadania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Wartość netto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Stawka VAT  %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Wartość brutto</w:t>
            </w:r>
          </w:p>
        </w:tc>
      </w:tr>
      <w:tr w:rsidR="003E37E0" w:rsidRPr="00F3292A" w:rsidTr="00703353">
        <w:trPr>
          <w:trHeight w:val="2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976EDC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A851EA" w:rsidRDefault="00A851EA" w:rsidP="005F051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A851EA">
              <w:t>Demontaż parowego wymiennika CWU o pojemności 1000l, oraz montaż nowego systemu do podgrzewu</w:t>
            </w:r>
            <w:r>
              <w:t xml:space="preserve"> CWU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88371C" w:rsidP="008837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1</w:t>
            </w:r>
            <w:r w:rsidR="005F051C">
              <w:rPr>
                <w:rFonts w:eastAsiaTheme="minorHAnsi"/>
                <w:color w:val="000000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</w:rPr>
              <w:t>kpl</w:t>
            </w:r>
            <w:proofErr w:type="spellEnd"/>
            <w:r>
              <w:rPr>
                <w:rFonts w:eastAsiaTheme="minorHAnsi"/>
                <w:color w:val="000000"/>
              </w:rPr>
              <w:t>.</w:t>
            </w:r>
            <w:r w:rsidR="005F051C">
              <w:rPr>
                <w:rFonts w:eastAsiaTheme="minorHAnsi"/>
                <w:color w:val="000000"/>
              </w:rPr>
              <w:t>.</w:t>
            </w:r>
            <w:r w:rsidR="00801645">
              <w:rPr>
                <w:rFonts w:eastAsia="Tahoma"/>
                <w:b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</w:tr>
      <w:tr w:rsidR="003E37E0" w:rsidRPr="00F3292A" w:rsidTr="00703353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Suma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9E548F" w:rsidP="00A16CE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proofErr w:type="spellStart"/>
            <w:r>
              <w:rPr>
                <w:rFonts w:eastAsiaTheme="minorHAnsi"/>
                <w:color w:val="000000"/>
              </w:rPr>
              <w:t>nd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x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x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</w:tbl>
    <w:p w:rsidR="00D635DC" w:rsidRPr="00F3292A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D635DC" w:rsidRPr="00F3292A" w:rsidRDefault="00D635DC" w:rsidP="00D635DC"/>
    <w:p w:rsidR="00D635DC" w:rsidRPr="00F3292A" w:rsidRDefault="00D635DC" w:rsidP="00D635DC">
      <w:pPr>
        <w:tabs>
          <w:tab w:val="left" w:pos="375"/>
        </w:tabs>
        <w:spacing w:line="260" w:lineRule="atLeast"/>
        <w:ind w:left="360"/>
        <w:jc w:val="both"/>
      </w:pPr>
      <w:r w:rsidRPr="00F3292A">
        <w:t>Do niniejszej Oferty załączamy:</w:t>
      </w:r>
    </w:p>
    <w:p w:rsidR="00D635DC" w:rsidRPr="00F3292A" w:rsidRDefault="00D635DC" w:rsidP="00D635DC">
      <w:pPr>
        <w:spacing w:line="260" w:lineRule="atLeast"/>
        <w:jc w:val="both"/>
        <w:rPr>
          <w:b/>
        </w:rPr>
      </w:pP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pStyle w:val="Tekstpodstawowy"/>
        <w:tabs>
          <w:tab w:val="left" w:pos="709"/>
        </w:tabs>
        <w:spacing w:line="260" w:lineRule="atLeast"/>
        <w:rPr>
          <w:rFonts w:cs="Times New Roman"/>
          <w:szCs w:val="24"/>
        </w:rPr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  <w:r w:rsidRPr="00F3292A">
        <w:t>---------------------------------                                                  ------------------------------------</w:t>
      </w: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  <w:r w:rsidRPr="00F3292A">
        <w:t>miejscowość, data</w:t>
      </w:r>
      <w:r w:rsidRPr="00F3292A">
        <w:tab/>
      </w:r>
      <w:r w:rsidRPr="00F3292A">
        <w:tab/>
        <w:t xml:space="preserve">     /podpis - za Wykonawcę/</w:t>
      </w:r>
    </w:p>
    <w:p w:rsidR="00D635DC" w:rsidRPr="00F3292A" w:rsidRDefault="00D635DC" w:rsidP="00D635DC"/>
    <w:p w:rsidR="00652DB1" w:rsidRPr="00F3292A" w:rsidRDefault="00DF63B3"/>
    <w:p w:rsidR="00F3292A" w:rsidRPr="00F3292A" w:rsidRDefault="00F3292A"/>
    <w:sectPr w:rsidR="00F3292A" w:rsidRPr="00F3292A" w:rsidSect="00B8165F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b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DC"/>
    <w:rsid w:val="00107F59"/>
    <w:rsid w:val="0016334B"/>
    <w:rsid w:val="00197AD5"/>
    <w:rsid w:val="00222059"/>
    <w:rsid w:val="002A6B06"/>
    <w:rsid w:val="003E37E0"/>
    <w:rsid w:val="0049057A"/>
    <w:rsid w:val="00564825"/>
    <w:rsid w:val="00570660"/>
    <w:rsid w:val="00597D4E"/>
    <w:rsid w:val="005F051C"/>
    <w:rsid w:val="005F147C"/>
    <w:rsid w:val="006403F6"/>
    <w:rsid w:val="006D2118"/>
    <w:rsid w:val="00703353"/>
    <w:rsid w:val="007119C6"/>
    <w:rsid w:val="00712A11"/>
    <w:rsid w:val="00781122"/>
    <w:rsid w:val="00793C1B"/>
    <w:rsid w:val="007C33B4"/>
    <w:rsid w:val="00801645"/>
    <w:rsid w:val="008714C1"/>
    <w:rsid w:val="0088371C"/>
    <w:rsid w:val="00885317"/>
    <w:rsid w:val="00976EDC"/>
    <w:rsid w:val="0099633D"/>
    <w:rsid w:val="009E548F"/>
    <w:rsid w:val="00A16CEB"/>
    <w:rsid w:val="00A66B95"/>
    <w:rsid w:val="00A851EA"/>
    <w:rsid w:val="00AC7569"/>
    <w:rsid w:val="00AF1D01"/>
    <w:rsid w:val="00B51974"/>
    <w:rsid w:val="00B66CA9"/>
    <w:rsid w:val="00C61CA7"/>
    <w:rsid w:val="00D635DC"/>
    <w:rsid w:val="00DF63B3"/>
    <w:rsid w:val="00E45E04"/>
    <w:rsid w:val="00E71647"/>
    <w:rsid w:val="00F26677"/>
    <w:rsid w:val="00F3292A"/>
    <w:rsid w:val="00F348B7"/>
    <w:rsid w:val="00F94F8A"/>
    <w:rsid w:val="00FE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hp</cp:lastModifiedBy>
  <cp:revision>5</cp:revision>
  <cp:lastPrinted>2025-11-04T06:47:00Z</cp:lastPrinted>
  <dcterms:created xsi:type="dcterms:W3CDTF">2025-09-03T11:14:00Z</dcterms:created>
  <dcterms:modified xsi:type="dcterms:W3CDTF">2025-11-04T06:48:00Z</dcterms:modified>
</cp:coreProperties>
</file>